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7CFB1" w14:textId="64A081C2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616CC1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0EEDAAD8" w14:textId="77777777" w:rsidR="009A3236" w:rsidRPr="000A1290" w:rsidRDefault="009A3236" w:rsidP="009A3236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0A1290"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EBFCE2D" w14:textId="77777777" w:rsidR="009A3236" w:rsidRPr="000A1290" w:rsidRDefault="009A3236" w:rsidP="009A3236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0A1290">
        <w:rPr>
          <w:rFonts w:ascii="Tahoma" w:eastAsia="Lucida Sans Unicode" w:hAnsi="Tahoma" w:cs="Tahoma"/>
          <w:b/>
          <w:kern w:val="3"/>
          <w:lang w:eastAsia="zh-CN"/>
        </w:rPr>
        <w:t>Wykonawcy o dysponowaniu osobą posiadającą odpowiednie uprawnienia budowlane</w:t>
      </w:r>
    </w:p>
    <w:p w14:paraId="2F55668C" w14:textId="1A8F89B4" w:rsidR="009A3236" w:rsidRPr="000A1290" w:rsidRDefault="009A3236" w:rsidP="007524BC">
      <w:pPr>
        <w:jc w:val="center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0A1290">
        <w:rPr>
          <w:rFonts w:ascii="Tahoma" w:eastAsia="Lucida Sans Unicode" w:hAnsi="Tahoma" w:cs="Tahoma"/>
          <w:kern w:val="3"/>
          <w:lang w:eastAsia="zh-CN"/>
        </w:rPr>
        <w:t>składane przez Wykonawcę ubiegającego  się o udzielenie zamówienia na</w:t>
      </w:r>
      <w:r w:rsidRPr="000A129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7524BC">
        <w:rPr>
          <w:rFonts w:ascii="Tahoma" w:eastAsia="Lucida Sans Unicode" w:hAnsi="Tahoma" w:cs="Tahoma"/>
          <w:b/>
          <w:bCs/>
          <w:kern w:val="3"/>
          <w:lang w:eastAsia="zh-CN"/>
        </w:rPr>
        <w:br/>
      </w:r>
      <w:r w:rsidRPr="000A1290">
        <w:rPr>
          <w:rFonts w:ascii="Tahoma" w:eastAsia="Lucida Sans Unicode" w:hAnsi="Tahoma" w:cs="Tahoma"/>
          <w:b/>
          <w:bCs/>
          <w:kern w:val="3"/>
          <w:lang w:eastAsia="zh-CN"/>
        </w:rPr>
        <w:t xml:space="preserve">„Modernizacja infrastruktury </w:t>
      </w:r>
      <w:r w:rsidR="007524BC">
        <w:rPr>
          <w:rFonts w:ascii="Tahoma" w:eastAsia="Lucida Sans Unicode" w:hAnsi="Tahoma" w:cs="Tahoma"/>
          <w:b/>
          <w:bCs/>
          <w:kern w:val="3"/>
          <w:lang w:eastAsia="zh-CN"/>
        </w:rPr>
        <w:t>sportowej w centrum sołectwa Połomia</w:t>
      </w:r>
      <w:r w:rsidRPr="000A1290">
        <w:rPr>
          <w:rFonts w:ascii="Tahoma" w:eastAsia="Lucida Sans Unicode" w:hAnsi="Tahoma" w:cs="Tahoma"/>
          <w:b/>
          <w:bCs/>
          <w:kern w:val="3"/>
          <w:lang w:eastAsia="zh-CN"/>
        </w:rPr>
        <w:t>”:</w:t>
      </w:r>
    </w:p>
    <w:p w14:paraId="7A4BC64C" w14:textId="77777777" w:rsidR="009A3236" w:rsidRPr="000A1290" w:rsidRDefault="009A3236" w:rsidP="009A3236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9A3236" w:rsidRPr="000A1290" w14:paraId="2CA98B62" w14:textId="77777777" w:rsidTr="00B723DB">
        <w:tc>
          <w:tcPr>
            <w:tcW w:w="485" w:type="dxa"/>
          </w:tcPr>
          <w:p w14:paraId="48034FB7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215EDEE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5E55A41E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1685F8E1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9A3236" w:rsidRPr="000A1290" w14:paraId="09230361" w14:textId="77777777" w:rsidTr="00B723DB">
        <w:tc>
          <w:tcPr>
            <w:tcW w:w="485" w:type="dxa"/>
          </w:tcPr>
          <w:p w14:paraId="7F54F88D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79D04423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45D2E9ED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76502A3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1F4563C0" w14:textId="77777777" w:rsidR="009A3236" w:rsidRPr="000A1290" w:rsidRDefault="009A3236" w:rsidP="009A3236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4410897A" w14:textId="170FA434" w:rsidR="009A3236" w:rsidRPr="000A1290" w:rsidRDefault="009A3236" w:rsidP="009A3236">
      <w:pPr>
        <w:jc w:val="center"/>
        <w:rPr>
          <w:rFonts w:ascii="Tahoma" w:hAnsi="Tahoma" w:cs="Tahoma"/>
        </w:rPr>
      </w:pPr>
      <w:r w:rsidRPr="000A1290">
        <w:rPr>
          <w:rFonts w:ascii="Tahoma" w:hAnsi="Tahoma" w:cs="Tahoma"/>
        </w:rPr>
        <w:t>Oświadczam, iż dysponuję osob</w:t>
      </w:r>
      <w:r w:rsidR="007524BC">
        <w:rPr>
          <w:rFonts w:ascii="Tahoma" w:hAnsi="Tahoma" w:cs="Tahoma"/>
        </w:rPr>
        <w:t>ami</w:t>
      </w:r>
      <w:r w:rsidR="008D6447">
        <w:rPr>
          <w:rFonts w:ascii="Tahoma" w:hAnsi="Tahoma" w:cs="Tahoma"/>
        </w:rPr>
        <w:t xml:space="preserve"> </w:t>
      </w:r>
      <w:r w:rsidRPr="000A1290">
        <w:rPr>
          <w:rFonts w:ascii="Tahoma" w:hAnsi="Tahoma" w:cs="Tahoma"/>
        </w:rPr>
        <w:t>uprawni</w:t>
      </w:r>
      <w:r w:rsidR="007524BC">
        <w:rPr>
          <w:rFonts w:ascii="Tahoma" w:hAnsi="Tahoma" w:cs="Tahoma"/>
        </w:rPr>
        <w:t xml:space="preserve">onymi </w:t>
      </w:r>
      <w:r w:rsidRPr="000A1290">
        <w:rPr>
          <w:rFonts w:ascii="Tahoma" w:hAnsi="Tahoma" w:cs="Tahoma"/>
        </w:rPr>
        <w:t xml:space="preserve"> do pełnienia samodzielnych funkcji w</w:t>
      </w:r>
    </w:p>
    <w:p w14:paraId="718EE190" w14:textId="30CE0ACD" w:rsidR="009A3236" w:rsidRDefault="009A3236" w:rsidP="007524BC">
      <w:pPr>
        <w:jc w:val="center"/>
        <w:rPr>
          <w:rFonts w:ascii="Tahoma" w:hAnsi="Tahoma" w:cs="Tahoma"/>
        </w:rPr>
      </w:pPr>
      <w:r w:rsidRPr="000A1290">
        <w:rPr>
          <w:rFonts w:ascii="Tahoma" w:hAnsi="Tahoma" w:cs="Tahoma"/>
        </w:rPr>
        <w:t>budownictwie, zgodnie z ustawą z dnia 07 lipca 1994 r. Prawo budowlane</w:t>
      </w:r>
      <w:r w:rsidR="007524BC">
        <w:rPr>
          <w:rFonts w:ascii="Tahoma" w:hAnsi="Tahoma" w:cs="Tahoma"/>
        </w:rPr>
        <w:t xml:space="preserve">, </w:t>
      </w:r>
    </w:p>
    <w:p w14:paraId="52E3DF39" w14:textId="00FDBBAE" w:rsidR="007524BC" w:rsidRPr="00EB58FB" w:rsidRDefault="007524BC" w:rsidP="007524BC">
      <w:pPr>
        <w:jc w:val="center"/>
        <w:rPr>
          <w:rFonts w:ascii="Tahoma" w:hAnsi="Tahoma" w:cs="Tahoma"/>
          <w:b/>
          <w:bCs/>
        </w:rPr>
      </w:pPr>
      <w:r w:rsidRPr="00EB58FB">
        <w:rPr>
          <w:rFonts w:ascii="Tahoma" w:hAnsi="Tahoma" w:cs="Tahoma"/>
          <w:b/>
          <w:bCs/>
        </w:rPr>
        <w:t xml:space="preserve">wskazane </w:t>
      </w:r>
      <w:r w:rsidR="00EB58FB" w:rsidRPr="00EB58FB">
        <w:rPr>
          <w:rFonts w:ascii="Tahoma" w:hAnsi="Tahoma" w:cs="Tahoma"/>
          <w:b/>
          <w:bCs/>
        </w:rPr>
        <w:t xml:space="preserve">ust.4.4.b) rozdziału IX </w:t>
      </w:r>
      <w:r w:rsidRPr="00EB58FB">
        <w:rPr>
          <w:rFonts w:ascii="Tahoma" w:hAnsi="Tahoma" w:cs="Tahoma"/>
          <w:b/>
          <w:bCs/>
        </w:rPr>
        <w:t xml:space="preserve"> </w:t>
      </w:r>
      <w:proofErr w:type="spellStart"/>
      <w:r w:rsidRPr="00EB58FB">
        <w:rPr>
          <w:rFonts w:ascii="Tahoma" w:hAnsi="Tahoma" w:cs="Tahoma"/>
          <w:b/>
          <w:bCs/>
        </w:rPr>
        <w:t>swz</w:t>
      </w:r>
      <w:proofErr w:type="spellEnd"/>
    </w:p>
    <w:p w14:paraId="11705112" w14:textId="77777777" w:rsidR="009A3236" w:rsidRPr="000A1290" w:rsidRDefault="009A3236" w:rsidP="009A3236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2212"/>
        <w:gridCol w:w="3773"/>
        <w:gridCol w:w="3152"/>
      </w:tblGrid>
      <w:tr w:rsidR="009A3236" w:rsidRPr="000A1290" w14:paraId="3BDA3B74" w14:textId="77777777" w:rsidTr="00B723DB">
        <w:tc>
          <w:tcPr>
            <w:tcW w:w="2212" w:type="dxa"/>
          </w:tcPr>
          <w:p w14:paraId="1CE2C77A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Imię i nazwisko osoby posiadającej uprawnienia</w:t>
            </w:r>
          </w:p>
        </w:tc>
        <w:tc>
          <w:tcPr>
            <w:tcW w:w="3773" w:type="dxa"/>
          </w:tcPr>
          <w:p w14:paraId="430B660B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Zaświadczenie o przynależności do Izby Inżynierów Budownictwa</w:t>
            </w:r>
          </w:p>
        </w:tc>
        <w:tc>
          <w:tcPr>
            <w:tcW w:w="3152" w:type="dxa"/>
          </w:tcPr>
          <w:p w14:paraId="27567BDB" w14:textId="77777777" w:rsidR="009A3236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Numer  ewidencyjny uprawnień</w:t>
            </w:r>
          </w:p>
        </w:tc>
      </w:tr>
      <w:tr w:rsidR="009A3236" w:rsidRPr="000A1290" w14:paraId="2B3E9D13" w14:textId="77777777" w:rsidTr="00B723DB">
        <w:tc>
          <w:tcPr>
            <w:tcW w:w="2212" w:type="dxa"/>
          </w:tcPr>
          <w:p w14:paraId="3E27A223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773" w:type="dxa"/>
          </w:tcPr>
          <w:p w14:paraId="1184001E" w14:textId="77777777" w:rsidR="009A3236" w:rsidRDefault="009A3236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  <w:p w14:paraId="10054BDA" w14:textId="77777777" w:rsidR="009A3236" w:rsidRPr="000A1290" w:rsidRDefault="009A3236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152" w:type="dxa"/>
          </w:tcPr>
          <w:p w14:paraId="363BB294" w14:textId="77777777" w:rsidR="009A3236" w:rsidRDefault="009A3236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1C1CBC6B" w14:textId="77777777" w:rsidR="009A3236" w:rsidRPr="000A1290" w:rsidRDefault="009A3236" w:rsidP="009A3236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lang w:eastAsia="zh-CN" w:bidi="hi-IN"/>
        </w:rPr>
      </w:pPr>
    </w:p>
    <w:p w14:paraId="15751889" w14:textId="77777777" w:rsidR="009A3236" w:rsidRPr="000A1290" w:rsidRDefault="009A3236" w:rsidP="009A3236">
      <w:pPr>
        <w:widowControl w:val="0"/>
        <w:autoSpaceDN w:val="0"/>
        <w:spacing w:before="240" w:line="260" w:lineRule="atLeast"/>
        <w:rPr>
          <w:rFonts w:ascii="Tahoma" w:hAnsi="Tahoma" w:cs="Tahoma"/>
          <w:b/>
          <w:sz w:val="18"/>
          <w:szCs w:val="18"/>
        </w:rPr>
      </w:pPr>
      <w:r w:rsidRPr="000A1290">
        <w:rPr>
          <w:rFonts w:ascii="Tahoma" w:hAnsi="Tahoma" w:cs="Tahoma"/>
          <w:b/>
          <w:sz w:val="18"/>
          <w:szCs w:val="18"/>
        </w:rPr>
        <w:t>Uwaga:</w:t>
      </w:r>
    </w:p>
    <w:p w14:paraId="483AF412" w14:textId="77777777" w:rsidR="009A3236" w:rsidRPr="000A1290" w:rsidRDefault="009A3236" w:rsidP="009A3236">
      <w:pPr>
        <w:pStyle w:val="Hania"/>
        <w:numPr>
          <w:ilvl w:val="0"/>
          <w:numId w:val="0"/>
        </w:numPr>
        <w:rPr>
          <w:rFonts w:cs="Tahoma"/>
          <w:sz w:val="18"/>
          <w:szCs w:val="18"/>
        </w:rPr>
      </w:pPr>
      <w:bookmarkStart w:id="0" w:name="_Hlk100130364"/>
      <w:bookmarkEnd w:id="0"/>
      <w:r w:rsidRPr="000A1290">
        <w:rPr>
          <w:rFonts w:cs="Tahoma"/>
          <w:sz w:val="18"/>
          <w:szCs w:val="18"/>
        </w:rPr>
        <w:t xml:space="preserve">Oświadczenie przekazuje się w postaci elektronicznej i opatruje kwalifikowanym podpisem elektronicznym, podpisem zaufanym lub podpisem osobistym. </w:t>
      </w:r>
    </w:p>
    <w:p w14:paraId="18B22824" w14:textId="77777777" w:rsidR="009A3236" w:rsidRPr="000A1290" w:rsidRDefault="009A3236" w:rsidP="009A3236">
      <w:pPr>
        <w:pStyle w:val="Hania"/>
        <w:numPr>
          <w:ilvl w:val="0"/>
          <w:numId w:val="0"/>
        </w:numPr>
        <w:rPr>
          <w:rFonts w:cs="Tahoma"/>
          <w:sz w:val="18"/>
          <w:szCs w:val="18"/>
        </w:rPr>
      </w:pPr>
      <w:r w:rsidRPr="000A1290">
        <w:rPr>
          <w:rFonts w:cs="Tahoma"/>
          <w:sz w:val="18"/>
          <w:szCs w:val="18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 </w:t>
      </w:r>
    </w:p>
    <w:p w14:paraId="05BA9924" w14:textId="77777777" w:rsidR="009A3236" w:rsidRPr="000A1290" w:rsidRDefault="009A3236" w:rsidP="009A3236">
      <w:pPr>
        <w:pStyle w:val="Hania"/>
        <w:numPr>
          <w:ilvl w:val="0"/>
          <w:numId w:val="0"/>
        </w:numPr>
        <w:rPr>
          <w:rFonts w:cs="Tahoma"/>
          <w:sz w:val="18"/>
          <w:szCs w:val="18"/>
        </w:rPr>
      </w:pPr>
      <w:r w:rsidRPr="000A1290">
        <w:rPr>
          <w:rFonts w:cs="Tahoma"/>
          <w:sz w:val="18"/>
          <w:szCs w:val="18"/>
        </w:rPr>
        <w:t>Poświadczenia zgodności cyfrowego odwzorowania z dokumentem w postaci papierowej dokonuje odpowiednio Wykonawca lub wykonawca wspólnie ubiegający się o udzielenie zamówienia.</w:t>
      </w:r>
    </w:p>
    <w:p w14:paraId="6291A60F" w14:textId="77777777" w:rsidR="009A3236" w:rsidRPr="000A1290" w:rsidRDefault="009A3236" w:rsidP="009A3236">
      <w:pPr>
        <w:pStyle w:val="Hania"/>
        <w:numPr>
          <w:ilvl w:val="0"/>
          <w:numId w:val="0"/>
        </w:numPr>
        <w:rPr>
          <w:rFonts w:cs="Tahoma"/>
          <w:sz w:val="18"/>
          <w:szCs w:val="18"/>
        </w:rPr>
      </w:pPr>
      <w:r w:rsidRPr="000A1290">
        <w:rPr>
          <w:rFonts w:cs="Tahoma"/>
          <w:sz w:val="18"/>
          <w:szCs w:val="18"/>
        </w:rPr>
        <w:t>Poświadczenia zgodności cyfrowego odwzorowania z dokumentem w postaci papierowej może dokonać również notariusz.</w:t>
      </w:r>
    </w:p>
    <w:p w14:paraId="6C229F4C" w14:textId="2614A31D" w:rsidR="0060224E" w:rsidRDefault="0060224E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6DB4C" w14:textId="77777777" w:rsidR="002068CD" w:rsidRDefault="002068CD" w:rsidP="00DA5839">
      <w:r>
        <w:separator/>
      </w:r>
    </w:p>
  </w:endnote>
  <w:endnote w:type="continuationSeparator" w:id="0">
    <w:p w14:paraId="1605C4FB" w14:textId="77777777" w:rsidR="002068CD" w:rsidRDefault="002068C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0D8D7" w14:textId="77777777" w:rsidR="002068CD" w:rsidRDefault="002068CD" w:rsidP="00DA5839">
      <w:r>
        <w:separator/>
      </w:r>
    </w:p>
  </w:footnote>
  <w:footnote w:type="continuationSeparator" w:id="0">
    <w:p w14:paraId="22CB1BE2" w14:textId="77777777" w:rsidR="002068CD" w:rsidRDefault="002068CD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45CE39F1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7524BC">
      <w:rPr>
        <w:rFonts w:ascii="Tahoma" w:hAnsi="Tahoma" w:cs="Tahoma"/>
      </w:rPr>
      <w:t>10</w:t>
    </w:r>
    <w:r w:rsidRPr="00DF5681">
      <w:rPr>
        <w:rFonts w:ascii="Tahoma" w:hAnsi="Tahoma" w:cs="Tahoma"/>
      </w:rPr>
      <w:t>.202</w:t>
    </w:r>
    <w:r w:rsidR="0008573C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E10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9D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5DC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3C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FC8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0C40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0999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8C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1246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590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6CC1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51AA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4BC"/>
    <w:rsid w:val="00752CEA"/>
    <w:rsid w:val="007547FF"/>
    <w:rsid w:val="0075487D"/>
    <w:rsid w:val="00754924"/>
    <w:rsid w:val="00755D1E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0"/>
    <w:rsid w:val="007A69C1"/>
    <w:rsid w:val="007A71F6"/>
    <w:rsid w:val="007B0AB5"/>
    <w:rsid w:val="007B1337"/>
    <w:rsid w:val="007B24A4"/>
    <w:rsid w:val="007B452D"/>
    <w:rsid w:val="007B4C25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47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236"/>
    <w:rsid w:val="009A3665"/>
    <w:rsid w:val="009A426B"/>
    <w:rsid w:val="009A48E2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2864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D17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3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C7B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95D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03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58FB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037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31E10"/>
    <w:rsid w:val="00042295"/>
    <w:rsid w:val="000A4047"/>
    <w:rsid w:val="000C36AD"/>
    <w:rsid w:val="000F0B03"/>
    <w:rsid w:val="000F142C"/>
    <w:rsid w:val="00102000"/>
    <w:rsid w:val="001144D2"/>
    <w:rsid w:val="001311F0"/>
    <w:rsid w:val="0014526C"/>
    <w:rsid w:val="00166AF0"/>
    <w:rsid w:val="001F0999"/>
    <w:rsid w:val="002000B0"/>
    <w:rsid w:val="00221205"/>
    <w:rsid w:val="0022338D"/>
    <w:rsid w:val="0024348D"/>
    <w:rsid w:val="002751B2"/>
    <w:rsid w:val="00282BAD"/>
    <w:rsid w:val="002B0099"/>
    <w:rsid w:val="002B2366"/>
    <w:rsid w:val="00364815"/>
    <w:rsid w:val="003953B7"/>
    <w:rsid w:val="003F1246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B51AA"/>
    <w:rsid w:val="006C258D"/>
    <w:rsid w:val="006F7E46"/>
    <w:rsid w:val="0073509F"/>
    <w:rsid w:val="00742937"/>
    <w:rsid w:val="007528C9"/>
    <w:rsid w:val="007B4C25"/>
    <w:rsid w:val="007C5C20"/>
    <w:rsid w:val="007E3D34"/>
    <w:rsid w:val="00806F37"/>
    <w:rsid w:val="008279CB"/>
    <w:rsid w:val="00862621"/>
    <w:rsid w:val="00890F54"/>
    <w:rsid w:val="008A13D6"/>
    <w:rsid w:val="008A1D87"/>
    <w:rsid w:val="008A4415"/>
    <w:rsid w:val="008F1877"/>
    <w:rsid w:val="008F7062"/>
    <w:rsid w:val="00901B91"/>
    <w:rsid w:val="009163DF"/>
    <w:rsid w:val="00965DC5"/>
    <w:rsid w:val="00973BF8"/>
    <w:rsid w:val="00A30EF7"/>
    <w:rsid w:val="00A43678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A7993"/>
    <w:rsid w:val="00BC5779"/>
    <w:rsid w:val="00BE23EB"/>
    <w:rsid w:val="00C0630B"/>
    <w:rsid w:val="00C868E5"/>
    <w:rsid w:val="00CA7AAD"/>
    <w:rsid w:val="00CC01DC"/>
    <w:rsid w:val="00CD03E5"/>
    <w:rsid w:val="00D001D0"/>
    <w:rsid w:val="00D22452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2024-07-12T08:35:00Z</dcterms:modified>
</cp:coreProperties>
</file>